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88488C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5156EE2" w14:textId="77777777" w:rsidR="0035366F" w:rsidRDefault="0035366F" w:rsidP="0035366F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Budowa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1 647R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ul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Świerkowa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BCA141B" w14:textId="124BA46E" w:rsidR="006A0A40" w:rsidRPr="00CB7739" w:rsidRDefault="0035366F" w:rsidP="0035366F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Padew</w:t>
      </w:r>
      <w:bookmarkStart w:id="0" w:name="_GoBack"/>
      <w:bookmarkEnd w:id="0"/>
      <w:proofErr w:type="spellEnd"/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D85E5C" w14:textId="77777777" w:rsidR="00C8540C" w:rsidRDefault="00C8540C" w:rsidP="00AC1A4B">
      <w:r>
        <w:separator/>
      </w:r>
    </w:p>
  </w:endnote>
  <w:endnote w:type="continuationSeparator" w:id="0">
    <w:p w14:paraId="31361AF3" w14:textId="77777777" w:rsidR="00C8540C" w:rsidRDefault="00C8540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35366F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35366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DB6AF" w14:textId="77777777" w:rsidR="00C8540C" w:rsidRDefault="00C8540C" w:rsidP="00AC1A4B">
      <w:r>
        <w:separator/>
      </w:r>
    </w:p>
  </w:footnote>
  <w:footnote w:type="continuationSeparator" w:id="0">
    <w:p w14:paraId="4F936B48" w14:textId="77777777" w:rsidR="00C8540C" w:rsidRDefault="00C8540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6ECC8081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5366F">
      <w:rPr>
        <w:rFonts w:ascii="Calibri" w:hAnsi="Calibri"/>
        <w:b/>
        <w:bCs/>
        <w:color w:val="4F81BD"/>
        <w:sz w:val="18"/>
        <w:szCs w:val="18"/>
        <w:lang w:val="pl-PL" w:eastAsia="ar-SA"/>
      </w:rPr>
      <w:t>72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C3050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66F"/>
    <w:rsid w:val="00353DEA"/>
    <w:rsid w:val="00356E12"/>
    <w:rsid w:val="00361CF8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28D2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3050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3F32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488C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C626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2EA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37B44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540C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C35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E7F00-323E-46EA-9896-371CF7608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16</cp:revision>
  <cp:lastPrinted>2021-01-22T11:31:00Z</cp:lastPrinted>
  <dcterms:created xsi:type="dcterms:W3CDTF">2021-02-17T13:08:00Z</dcterms:created>
  <dcterms:modified xsi:type="dcterms:W3CDTF">2022-10-06T07:02:00Z</dcterms:modified>
</cp:coreProperties>
</file>